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E262DB2" w14:textId="145A1A67" w:rsidR="00132E50" w:rsidRPr="00F60724" w:rsidRDefault="00132E50" w:rsidP="0090754B">
      <w:pPr>
        <w:pStyle w:val="Ttulo"/>
        <w:rPr>
          <w:rFonts w:ascii="Calibri" w:hAnsi="Calibri"/>
          <w:sz w:val="24"/>
          <w14:shadow w14:blurRad="0" w14:dist="0" w14:dir="0" w14:sx="0" w14:sy="0" w14:kx="0" w14:ky="0" w14:algn="none">
            <w14:srgbClr w14:val="000000"/>
          </w14:shadow>
        </w:rPr>
      </w:pPr>
      <w:r w:rsidRPr="00F60724">
        <w:rPr>
          <w:rFonts w:ascii="Calibri" w:hAnsi="Calibri"/>
          <w:sz w:val="24"/>
          <w14:shadow w14:blurRad="0" w14:dist="0" w14:dir="0" w14:sx="0" w14:sy="0" w14:kx="0" w14:ky="0" w14:algn="none">
            <w14:srgbClr w14:val="000000"/>
          </w14:shadow>
        </w:rPr>
        <w:t>PREGÃO ELETRÔNICO nº</w:t>
      </w:r>
      <w:r w:rsidR="00084926" w:rsidRPr="00F60724">
        <w:rPr>
          <w:rFonts w:ascii="Calibri" w:hAnsi="Calibri"/>
          <w:sz w:val="24"/>
          <w14:shadow w14:blurRad="0" w14:dist="0" w14:dir="0" w14:sx="0" w14:sy="0" w14:kx="0" w14:ky="0" w14:algn="none">
            <w14:srgbClr w14:val="000000"/>
          </w14:shadow>
        </w:rPr>
        <w:t xml:space="preserve"> </w:t>
      </w:r>
      <w:r w:rsidR="0090754B">
        <w:rPr>
          <w:rFonts w:ascii="Calibri" w:hAnsi="Calibri"/>
          <w:sz w:val="24"/>
          <w14:shadow w14:blurRad="0" w14:dist="0" w14:dir="0" w14:sx="0" w14:sy="0" w14:kx="0" w14:ky="0" w14:algn="none">
            <w14:srgbClr w14:val="000000"/>
          </w14:shadow>
        </w:rPr>
        <w:t>0589</w:t>
      </w:r>
      <w:r w:rsidR="00F2392A" w:rsidRPr="00F60724">
        <w:rPr>
          <w:rFonts w:ascii="Calibri" w:hAnsi="Calibri"/>
          <w:sz w:val="24"/>
          <w14:shadow w14:blurRad="0" w14:dist="0" w14:dir="0" w14:sx="0" w14:sy="0" w14:kx="0" w14:ky="0" w14:algn="none">
            <w14:srgbClr w14:val="000000"/>
          </w14:shadow>
        </w:rPr>
        <w:t>/20</w:t>
      </w:r>
      <w:r w:rsidR="00095A81" w:rsidRPr="00F60724">
        <w:rPr>
          <w:rFonts w:ascii="Calibri" w:hAnsi="Calibri"/>
          <w:sz w:val="24"/>
          <w14:shadow w14:blurRad="0" w14:dist="0" w14:dir="0" w14:sx="0" w14:sy="0" w14:kx="0" w14:ky="0" w14:algn="none">
            <w14:srgbClr w14:val="000000"/>
          </w14:shadow>
        </w:rPr>
        <w:t>2</w:t>
      </w:r>
      <w:r w:rsidR="004D4E4C" w:rsidRPr="00F60724">
        <w:rPr>
          <w:rFonts w:ascii="Calibri" w:hAnsi="Calibri"/>
          <w:sz w:val="24"/>
          <w14:shadow w14:blurRad="0" w14:dist="0" w14:dir="0" w14:sx="0" w14:sy="0" w14:kx="0" w14:ky="0" w14:algn="none">
            <w14:srgbClr w14:val="000000"/>
          </w14:shadow>
        </w:rPr>
        <w:t>3</w:t>
      </w:r>
    </w:p>
    <w:p w14:paraId="29B3E978" w14:textId="39E9A6D9" w:rsidR="00132E50" w:rsidRPr="005711D8" w:rsidRDefault="00AC76E2" w:rsidP="00132E50">
      <w:pPr>
        <w:pStyle w:val="Ttulo1"/>
        <w:numPr>
          <w:ilvl w:val="0"/>
          <w:numId w:val="0"/>
        </w:numPr>
        <w:tabs>
          <w:tab w:val="left" w:pos="1134"/>
        </w:tabs>
        <w:jc w:val="center"/>
        <w:rPr>
          <w:rFonts w:ascii="Calibri" w:hAnsi="Calibri" w:cs="Calibri"/>
          <w:bCs/>
          <w:szCs w:val="24"/>
        </w:rPr>
      </w:pPr>
      <w:r>
        <w:rPr>
          <w:rFonts w:ascii="Calibri" w:hAnsi="Calibri" w:cs="Calibri"/>
          <w:bCs/>
          <w:szCs w:val="24"/>
        </w:rPr>
        <w:t>A</w:t>
      </w:r>
      <w:r w:rsidR="00132E50" w:rsidRPr="00F60724">
        <w:rPr>
          <w:rFonts w:ascii="Calibri" w:hAnsi="Calibri" w:cs="Calibri"/>
          <w:bCs/>
          <w:szCs w:val="24"/>
        </w:rPr>
        <w:t>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r w:rsidR="004D2E80">
        <w:rPr>
          <w:rFonts w:ascii="Calibri" w:hAnsi="Calibri" w:cs="Arial"/>
          <w:sz w:val="22"/>
          <w:szCs w:val="22"/>
        </w:rPr>
        <w:t>Dilmar Baretta</w:t>
      </w:r>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2D320052" w:rsidR="00F04A4C" w:rsidRPr="0090754B" w:rsidRDefault="00F04A4C" w:rsidP="00F04A4C">
      <w:pPr>
        <w:jc w:val="both"/>
        <w:rPr>
          <w:rFonts w:ascii="Calibri" w:hAnsi="Calibri" w:cs="Calibri"/>
          <w:sz w:val="10"/>
          <w:szCs w:val="10"/>
        </w:rPr>
      </w:pPr>
    </w:p>
    <w:p w14:paraId="14DA47BE" w14:textId="77777777" w:rsidR="00AC76E2" w:rsidRPr="00E167D9" w:rsidRDefault="00AC76E2" w:rsidP="00AC76E2">
      <w:pPr>
        <w:suppressAutoHyphens w:val="0"/>
        <w:autoSpaceDE w:val="0"/>
        <w:autoSpaceDN w:val="0"/>
        <w:adjustRightInd w:val="0"/>
        <w:rPr>
          <w:rFonts w:ascii="Calibri-Bold" w:hAnsi="Calibri-Bold" w:cs="Calibri-Bold"/>
          <w:b/>
          <w:bCs/>
          <w:sz w:val="22"/>
          <w:szCs w:val="22"/>
          <w:lang w:eastAsia="pt-BR"/>
        </w:rPr>
      </w:pPr>
      <w:r w:rsidRPr="00E167D9">
        <w:rPr>
          <w:rFonts w:ascii="Calibri-Bold" w:hAnsi="Calibri-Bold" w:cs="Calibri-Bold"/>
          <w:b/>
          <w:bCs/>
          <w:sz w:val="22"/>
          <w:szCs w:val="22"/>
          <w:lang w:eastAsia="pt-BR"/>
        </w:rPr>
        <w:t>(TABELA DE LOTES / ITENS E OS RESPECTIVOS VENCEDORES – ANEXA À ATA DE SRP. NELA ENCONTRAM-SE AS</w:t>
      </w:r>
    </w:p>
    <w:p w14:paraId="72432473" w14:textId="135007D9" w:rsidR="00AC76E2" w:rsidRPr="00AC76E2" w:rsidRDefault="00AC76E2" w:rsidP="00AC76E2">
      <w:pPr>
        <w:pStyle w:val="Ttulo5"/>
        <w:numPr>
          <w:ilvl w:val="0"/>
          <w:numId w:val="0"/>
        </w:numPr>
        <w:jc w:val="both"/>
        <w:rPr>
          <w:rFonts w:ascii="Calibri-Bold" w:hAnsi="Calibri-Bold" w:cs="Calibri-Bold"/>
          <w:bCs/>
          <w:sz w:val="22"/>
          <w:szCs w:val="22"/>
          <w:lang w:eastAsia="pt-BR"/>
        </w:rPr>
      </w:pPr>
      <w:r w:rsidRPr="00E167D9">
        <w:rPr>
          <w:rFonts w:ascii="Calibri-Bold" w:hAnsi="Calibri-Bold" w:cs="Calibri-Bold"/>
          <w:bCs/>
          <w:sz w:val="22"/>
          <w:szCs w:val="22"/>
          <w:lang w:eastAsia="pt-BR"/>
        </w:rPr>
        <w:t>ESPECIFICAÇÕES QUANTO AO OBJETO E SEUS FUTUROS PRESTADORES)</w:t>
      </w:r>
    </w:p>
    <w:p w14:paraId="604CD2DE" w14:textId="77777777" w:rsidR="00F04A4C" w:rsidRPr="0090754B" w:rsidRDefault="00F04A4C" w:rsidP="00F04A4C">
      <w:pPr>
        <w:jc w:val="both"/>
        <w:rPr>
          <w:rFonts w:ascii="Calibri" w:hAnsi="Calibri" w:cs="Calibri"/>
          <w:bCs/>
          <w:sz w:val="10"/>
          <w:szCs w:val="1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90754B" w:rsidRDefault="00F04A4C" w:rsidP="00F04A4C">
      <w:pPr>
        <w:pStyle w:val="EspSubTitulo1Char"/>
        <w:tabs>
          <w:tab w:val="left" w:pos="1134"/>
        </w:tabs>
        <w:suppressAutoHyphens/>
        <w:spacing w:before="0" w:after="0"/>
        <w:rPr>
          <w:rFonts w:ascii="Calibri" w:hAnsi="Calibri"/>
          <w:bCs/>
          <w:sz w:val="10"/>
          <w:szCs w:val="10"/>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90754B" w:rsidRDefault="00F04A4C" w:rsidP="00F04A4C">
      <w:pPr>
        <w:tabs>
          <w:tab w:val="left" w:pos="1134"/>
        </w:tabs>
        <w:jc w:val="both"/>
        <w:rPr>
          <w:rFonts w:ascii="Calibri" w:hAnsi="Calibri"/>
          <w:b/>
          <w:sz w:val="10"/>
          <w:szCs w:val="10"/>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90754B" w:rsidRDefault="00F04A4C" w:rsidP="00F04A4C">
      <w:pPr>
        <w:tabs>
          <w:tab w:val="left" w:pos="1134"/>
        </w:tabs>
        <w:jc w:val="both"/>
        <w:rPr>
          <w:rFonts w:ascii="Calibri" w:hAnsi="Calibri"/>
          <w:b/>
          <w:sz w:val="10"/>
          <w:szCs w:val="10"/>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90754B" w:rsidRDefault="00F04A4C" w:rsidP="00F04A4C">
      <w:pPr>
        <w:tabs>
          <w:tab w:val="left" w:pos="1134"/>
          <w:tab w:val="left" w:pos="4253"/>
        </w:tabs>
        <w:jc w:val="both"/>
        <w:rPr>
          <w:rFonts w:ascii="Calibri" w:hAnsi="Calibri"/>
          <w:bCs/>
          <w:sz w:val="10"/>
          <w:szCs w:val="10"/>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213D8C24" w:rsidR="00D83709" w:rsidRDefault="00315885"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AC76E2">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8"/>
          <w:footerReference w:type="default" r:id="rId9"/>
          <w:pgSz w:w="11907" w:h="16840" w:code="9"/>
          <w:pgMar w:top="851" w:right="708" w:bottom="794" w:left="1134" w:header="567" w:footer="567" w:gutter="0"/>
          <w:cols w:space="720"/>
        </w:sectPr>
      </w:pPr>
    </w:p>
    <w:p w14:paraId="155D381C" w14:textId="77777777" w:rsidR="0090754B" w:rsidRDefault="0090754B" w:rsidP="0034514C">
      <w:pPr>
        <w:ind w:right="27"/>
        <w:jc w:val="center"/>
        <w:rPr>
          <w:rFonts w:ascii="Calibri" w:hAnsi="Calibri" w:cs="Calibri"/>
          <w:i/>
          <w:iCs/>
          <w:sz w:val="22"/>
        </w:rPr>
      </w:pPr>
    </w:p>
    <w:p w14:paraId="4DAE5834" w14:textId="65269CE0"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45ABD16" w14:textId="77777777" w:rsidR="0090754B" w:rsidRDefault="00AE67EB" w:rsidP="0090754B">
      <w:pPr>
        <w:jc w:val="center"/>
        <w:rPr>
          <w:rFonts w:ascii="Calibri" w:hAnsi="Calibri" w:cs="Calibri"/>
        </w:rPr>
      </w:pPr>
      <w:r w:rsidRPr="005711D8">
        <w:rPr>
          <w:rFonts w:ascii="Calibri" w:hAnsi="Calibri" w:cs="Calibri"/>
        </w:rPr>
        <w:t>Fundação Universidade do Estado de Santa Catarina</w:t>
      </w:r>
    </w:p>
    <w:p w14:paraId="7008CA59" w14:textId="5FE27FA9" w:rsidR="0090754B" w:rsidRDefault="0090754B" w:rsidP="0090754B">
      <w:pPr>
        <w:jc w:val="center"/>
        <w:rPr>
          <w:rFonts w:ascii="Calibri" w:hAnsi="Calibri" w:cs="Calibri"/>
          <w:i/>
          <w:iCs/>
          <w:sz w:val="22"/>
        </w:rPr>
      </w:pPr>
    </w:p>
    <w:p w14:paraId="0F4863DE" w14:textId="672BFD95" w:rsidR="0090754B" w:rsidRDefault="0090754B" w:rsidP="0090754B">
      <w:pPr>
        <w:jc w:val="center"/>
        <w:rPr>
          <w:rFonts w:ascii="Calibri" w:hAnsi="Calibri" w:cs="Calibri"/>
          <w:i/>
          <w:iCs/>
          <w:sz w:val="22"/>
        </w:rPr>
      </w:pPr>
    </w:p>
    <w:p w14:paraId="1DAC3757" w14:textId="72D3C1E5" w:rsidR="0090754B" w:rsidRDefault="0090754B" w:rsidP="0090754B">
      <w:pPr>
        <w:jc w:val="center"/>
        <w:rPr>
          <w:rFonts w:ascii="Calibri" w:hAnsi="Calibri" w:cs="Calibri"/>
          <w:i/>
          <w:iCs/>
          <w:sz w:val="22"/>
        </w:rPr>
      </w:pPr>
    </w:p>
    <w:p w14:paraId="40C25E5C" w14:textId="7BAAC61C" w:rsidR="0090754B" w:rsidRDefault="0090754B" w:rsidP="0090754B">
      <w:pPr>
        <w:jc w:val="center"/>
        <w:rPr>
          <w:rFonts w:ascii="Calibri" w:hAnsi="Calibri" w:cs="Calibri"/>
          <w:i/>
          <w:iCs/>
          <w:sz w:val="22"/>
        </w:rPr>
      </w:pPr>
    </w:p>
    <w:p w14:paraId="617F2671" w14:textId="77777777" w:rsidR="0090754B" w:rsidRDefault="0090754B" w:rsidP="0090754B">
      <w:pPr>
        <w:jc w:val="center"/>
        <w:rPr>
          <w:rFonts w:ascii="Calibri" w:hAnsi="Calibri" w:cs="Calibri"/>
          <w:i/>
          <w:iCs/>
          <w:sz w:val="22"/>
        </w:rPr>
      </w:pPr>
    </w:p>
    <w:p w14:paraId="100BE338" w14:textId="59230801" w:rsidR="0034514C" w:rsidRDefault="0034514C" w:rsidP="0090754B">
      <w:pPr>
        <w:jc w:val="center"/>
        <w:rPr>
          <w:rFonts w:ascii="Calibri" w:hAnsi="Calibri" w:cs="Calibri"/>
        </w:rPr>
      </w:pPr>
    </w:p>
    <w:p w14:paraId="2FF6E9C7" w14:textId="2E7341D9" w:rsidR="0090754B" w:rsidRDefault="0090754B" w:rsidP="0090754B">
      <w:pPr>
        <w:jc w:val="center"/>
        <w:rPr>
          <w:rFonts w:ascii="Calibri" w:hAnsi="Calibri" w:cs="Calibri"/>
        </w:rPr>
      </w:pPr>
    </w:p>
    <w:p w14:paraId="6B2ACBC7" w14:textId="77777777" w:rsidR="0090754B" w:rsidRDefault="0090754B" w:rsidP="0090754B">
      <w:pPr>
        <w:ind w:right="27"/>
        <w:jc w:val="center"/>
        <w:rPr>
          <w:rFonts w:ascii="Calibri" w:hAnsi="Calibri" w:cs="Calibri"/>
          <w:b/>
          <w:bCs/>
          <w:sz w:val="22"/>
          <w:szCs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DECF008" w14:textId="218AE08A" w:rsidR="0090754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w:t>
      </w:r>
    </w:p>
    <w:p w14:paraId="5A5F6E0D" w14:textId="02B67D2E" w:rsidR="0090754B" w:rsidRDefault="0090754B" w:rsidP="0090754B">
      <w:pPr>
        <w:ind w:right="27"/>
        <w:jc w:val="center"/>
        <w:rPr>
          <w:rFonts w:ascii="Calibri" w:hAnsi="Calibri" w:cs="Calibri"/>
          <w:b/>
          <w:bCs/>
          <w:sz w:val="22"/>
          <w:szCs w:val="22"/>
        </w:rPr>
      </w:pPr>
      <w:r w:rsidRPr="0090754B">
        <w:rPr>
          <w:rFonts w:ascii="Calibri" w:hAnsi="Calibri" w:cs="Calibri"/>
          <w:bCs/>
          <w:sz w:val="22"/>
          <w:szCs w:val="22"/>
        </w:rPr>
        <w:t>DELDUQUE COMERCIO E SERVIÇOS LTDA ME</w:t>
      </w:r>
    </w:p>
    <w:p w14:paraId="2FC66D11" w14:textId="572EA3B0" w:rsidR="0090754B" w:rsidRDefault="0090754B" w:rsidP="0034514C">
      <w:pPr>
        <w:ind w:right="27"/>
        <w:jc w:val="center"/>
        <w:rPr>
          <w:rFonts w:ascii="Calibri" w:hAnsi="Calibri" w:cs="Calibri"/>
          <w:bCs/>
          <w:sz w:val="22"/>
          <w:szCs w:val="22"/>
        </w:rPr>
      </w:pPr>
    </w:p>
    <w:p w14:paraId="4D1CAE34" w14:textId="77777777" w:rsidR="0090754B" w:rsidRDefault="0090754B" w:rsidP="0090754B">
      <w:pPr>
        <w:ind w:right="27"/>
        <w:jc w:val="center"/>
        <w:rPr>
          <w:rFonts w:ascii="Calibri" w:hAnsi="Calibri" w:cs="Calibri"/>
          <w:b/>
          <w:bCs/>
          <w:sz w:val="22"/>
          <w:szCs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6053CC31" w14:textId="77777777" w:rsidR="0090754B" w:rsidRDefault="0090754B" w:rsidP="0090754B">
      <w:pPr>
        <w:ind w:right="27"/>
        <w:jc w:val="center"/>
        <w:rPr>
          <w:rFonts w:ascii="Calibri" w:hAnsi="Calibri" w:cs="Calibri"/>
          <w:b/>
          <w:bCs/>
          <w:sz w:val="22"/>
          <w:szCs w:val="22"/>
        </w:rPr>
      </w:pPr>
      <w:r w:rsidRPr="00AE67EB">
        <w:rPr>
          <w:rFonts w:ascii="Calibri" w:hAnsi="Calibri" w:cs="Calibri"/>
          <w:b/>
          <w:bCs/>
          <w:sz w:val="22"/>
          <w:szCs w:val="22"/>
        </w:rPr>
        <w:t>Contratada</w:t>
      </w:r>
    </w:p>
    <w:p w14:paraId="09CD62B3" w14:textId="4EC60F58" w:rsidR="0090754B" w:rsidRDefault="0090754B" w:rsidP="0090754B">
      <w:pPr>
        <w:ind w:right="27"/>
        <w:jc w:val="center"/>
        <w:rPr>
          <w:rFonts w:ascii="Calibri" w:hAnsi="Calibri" w:cs="Calibri"/>
          <w:b/>
          <w:bCs/>
          <w:sz w:val="22"/>
          <w:szCs w:val="22"/>
        </w:rPr>
      </w:pPr>
      <w:r w:rsidRPr="0090754B">
        <w:rPr>
          <w:rFonts w:ascii="Calibri" w:hAnsi="Calibri" w:cs="Calibri"/>
          <w:bCs/>
          <w:sz w:val="22"/>
          <w:szCs w:val="22"/>
        </w:rPr>
        <w:t>CASA DAS PELÍCULAS LTDA - ME</w:t>
      </w:r>
    </w:p>
    <w:p w14:paraId="334A86A8" w14:textId="77777777" w:rsidR="0090754B" w:rsidRDefault="0090754B" w:rsidP="0034514C">
      <w:pPr>
        <w:ind w:right="27"/>
        <w:jc w:val="center"/>
        <w:rPr>
          <w:rFonts w:ascii="Calibri" w:hAnsi="Calibri" w:cs="Calibri"/>
          <w:bCs/>
          <w:sz w:val="22"/>
          <w:szCs w:val="22"/>
        </w:rPr>
      </w:pPr>
    </w:p>
    <w:p w14:paraId="340881F6" w14:textId="77777777" w:rsidR="0090754B" w:rsidRDefault="0090754B" w:rsidP="0090754B">
      <w:pPr>
        <w:ind w:right="27"/>
        <w:jc w:val="center"/>
        <w:rPr>
          <w:rFonts w:ascii="Calibri" w:hAnsi="Calibri" w:cs="Calibri"/>
          <w:b/>
          <w:bCs/>
          <w:sz w:val="22"/>
          <w:szCs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94B1974" w14:textId="456E994D" w:rsidR="0090754B" w:rsidRDefault="0090754B" w:rsidP="0090754B">
      <w:pPr>
        <w:ind w:right="27"/>
        <w:jc w:val="center"/>
        <w:rPr>
          <w:rFonts w:ascii="Calibri" w:hAnsi="Calibri" w:cs="Calibri"/>
          <w:bCs/>
          <w:sz w:val="22"/>
          <w:szCs w:val="22"/>
        </w:rPr>
      </w:pPr>
      <w:r w:rsidRPr="00AE67EB">
        <w:rPr>
          <w:rFonts w:ascii="Calibri" w:hAnsi="Calibri" w:cs="Calibri"/>
          <w:b/>
          <w:bCs/>
          <w:sz w:val="22"/>
          <w:szCs w:val="22"/>
        </w:rPr>
        <w:t>Contratada</w:t>
      </w:r>
    </w:p>
    <w:p w14:paraId="2BCD5D3B" w14:textId="6E894CC3" w:rsidR="00AC76E2" w:rsidRPr="00AC76E2" w:rsidRDefault="0090754B" w:rsidP="00253719">
      <w:pPr>
        <w:ind w:right="27"/>
        <w:jc w:val="center"/>
        <w:rPr>
          <w:rFonts w:ascii="Calibri" w:hAnsi="Calibri" w:cs="Calibri"/>
          <w:bCs/>
          <w:sz w:val="22"/>
          <w:szCs w:val="22"/>
        </w:rPr>
      </w:pPr>
      <w:r w:rsidRPr="0090754B">
        <w:rPr>
          <w:rFonts w:ascii="Calibri" w:hAnsi="Calibri" w:cs="Calibri"/>
          <w:bCs/>
          <w:sz w:val="22"/>
          <w:szCs w:val="22"/>
        </w:rPr>
        <w:t>ELFORT IMPORTAÇÃO E</w:t>
      </w:r>
      <w:r>
        <w:rPr>
          <w:rFonts w:ascii="Calibri" w:hAnsi="Calibri" w:cs="Calibri"/>
          <w:bCs/>
          <w:sz w:val="22"/>
          <w:szCs w:val="22"/>
        </w:rPr>
        <w:t xml:space="preserve"> D</w:t>
      </w:r>
      <w:r w:rsidRPr="0090754B">
        <w:rPr>
          <w:rFonts w:ascii="Calibri" w:hAnsi="Calibri" w:cs="Calibri"/>
          <w:bCs/>
          <w:sz w:val="22"/>
          <w:szCs w:val="22"/>
        </w:rPr>
        <w:t>ISTRIBUICAO DE PRODUTOS LTDA</w:t>
      </w:r>
    </w:p>
    <w:p w14:paraId="75BDF3B8" w14:textId="5665DFE2" w:rsidR="0090754B" w:rsidRDefault="0090754B" w:rsidP="00AC76E2">
      <w:pPr>
        <w:ind w:right="27"/>
        <w:jc w:val="center"/>
        <w:rPr>
          <w:rFonts w:ascii="Calibri" w:hAnsi="Calibri" w:cs="Calibri"/>
          <w:b/>
          <w:bCs/>
          <w:sz w:val="22"/>
          <w:szCs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AB08500" w14:textId="29427637" w:rsidR="00AE67EB" w:rsidRDefault="0034514C" w:rsidP="00AC76E2">
      <w:pPr>
        <w:ind w:right="27"/>
        <w:jc w:val="center"/>
        <w:rPr>
          <w:rFonts w:ascii="Calibri" w:hAnsi="Calibri" w:cs="Calibri"/>
          <w:b/>
          <w:bCs/>
          <w:sz w:val="22"/>
          <w:szCs w:val="22"/>
        </w:rPr>
      </w:pPr>
      <w:r w:rsidRPr="00AE67EB">
        <w:rPr>
          <w:rFonts w:ascii="Calibri" w:hAnsi="Calibri" w:cs="Calibri"/>
          <w:b/>
          <w:bCs/>
          <w:sz w:val="22"/>
          <w:szCs w:val="22"/>
        </w:rPr>
        <w:t xml:space="preserve">Contratada </w:t>
      </w:r>
    </w:p>
    <w:p w14:paraId="2CFD58A4" w14:textId="1439281E" w:rsidR="00AC76E2" w:rsidRDefault="0090754B" w:rsidP="00AC76E2">
      <w:pPr>
        <w:ind w:right="27"/>
        <w:jc w:val="center"/>
        <w:rPr>
          <w:rFonts w:ascii="Calibri" w:hAnsi="Calibri" w:cs="Calibri"/>
          <w:bCs/>
          <w:sz w:val="22"/>
          <w:szCs w:val="22"/>
        </w:rPr>
      </w:pPr>
      <w:r w:rsidRPr="0090754B">
        <w:rPr>
          <w:rFonts w:ascii="Calibri" w:hAnsi="Calibri" w:cs="Calibri"/>
          <w:bCs/>
          <w:sz w:val="22"/>
          <w:szCs w:val="22"/>
        </w:rPr>
        <w:t xml:space="preserve">SUMMER FILMS COMÉRCIO DE PELÍCULAS PARA CONTROLE SOLAR EIRELI </w:t>
      </w:r>
    </w:p>
    <w:p w14:paraId="067E5CD2" w14:textId="77777777" w:rsidR="0090754B" w:rsidRDefault="0090754B" w:rsidP="00AC76E2">
      <w:pPr>
        <w:ind w:right="27"/>
        <w:jc w:val="center"/>
        <w:rPr>
          <w:rFonts w:ascii="Calibri" w:hAnsi="Calibri" w:cs="Calibri"/>
          <w:bCs/>
          <w:sz w:val="22"/>
          <w:szCs w:val="22"/>
        </w:rPr>
      </w:pPr>
    </w:p>
    <w:p w14:paraId="0906E4DA" w14:textId="77777777" w:rsidR="0090754B" w:rsidRPr="0034514C" w:rsidRDefault="0090754B" w:rsidP="0090754B">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5FE0ACEF" w14:textId="77777777" w:rsidR="0090754B" w:rsidRDefault="0090754B" w:rsidP="0090754B">
      <w:pPr>
        <w:ind w:right="27"/>
        <w:jc w:val="center"/>
        <w:rPr>
          <w:rFonts w:ascii="Calibri" w:hAnsi="Calibri" w:cs="Calibri"/>
          <w:b/>
          <w:bCs/>
          <w:sz w:val="22"/>
          <w:szCs w:val="22"/>
        </w:rPr>
      </w:pPr>
      <w:r w:rsidRPr="00AE67EB">
        <w:rPr>
          <w:rFonts w:ascii="Calibri" w:hAnsi="Calibri" w:cs="Calibri"/>
          <w:b/>
          <w:bCs/>
          <w:sz w:val="22"/>
          <w:szCs w:val="22"/>
        </w:rPr>
        <w:t>Contratada</w:t>
      </w:r>
    </w:p>
    <w:p w14:paraId="0F8710CB" w14:textId="296C0531" w:rsidR="0090754B" w:rsidRDefault="0090754B" w:rsidP="0090754B">
      <w:pPr>
        <w:ind w:right="27"/>
        <w:jc w:val="center"/>
        <w:rPr>
          <w:rFonts w:ascii="Calibri" w:hAnsi="Calibri" w:cs="Calibri"/>
          <w:b/>
          <w:bCs/>
          <w:sz w:val="22"/>
          <w:szCs w:val="22"/>
        </w:rPr>
      </w:pPr>
      <w:r w:rsidRPr="0090754B">
        <w:rPr>
          <w:rFonts w:ascii="Calibri" w:hAnsi="Calibri" w:cs="Calibri"/>
          <w:bCs/>
          <w:sz w:val="22"/>
          <w:szCs w:val="22"/>
        </w:rPr>
        <w:t>IDEIA BRASIL COMÉRCIO E SERVIÇOS EIRELI</w:t>
      </w:r>
    </w:p>
    <w:p w14:paraId="3A5756CF" w14:textId="1122750F" w:rsidR="0090754B" w:rsidRDefault="0090754B" w:rsidP="00AC76E2">
      <w:pPr>
        <w:ind w:right="27"/>
        <w:jc w:val="center"/>
        <w:rPr>
          <w:rFonts w:ascii="Calibri" w:hAnsi="Calibri" w:cs="Calibri"/>
          <w:bCs/>
          <w:sz w:val="22"/>
          <w:szCs w:val="22"/>
        </w:rPr>
      </w:pPr>
    </w:p>
    <w:p w14:paraId="64ACB0F1" w14:textId="33867195" w:rsidR="0090754B" w:rsidRPr="00AC76E2" w:rsidRDefault="0090754B" w:rsidP="0090754B">
      <w:pPr>
        <w:ind w:right="27"/>
        <w:rPr>
          <w:rFonts w:ascii="Calibri" w:hAnsi="Calibri" w:cs="Calibri"/>
          <w:bCs/>
          <w:sz w:val="22"/>
          <w:szCs w:val="22"/>
        </w:rPr>
        <w:sectPr w:rsidR="0090754B" w:rsidRPr="00AC76E2" w:rsidSect="0090754B">
          <w:type w:val="continuous"/>
          <w:pgSz w:w="11907" w:h="16840" w:code="9"/>
          <w:pgMar w:top="851" w:right="708" w:bottom="794" w:left="1134" w:header="567" w:footer="567" w:gutter="0"/>
          <w:cols w:num="3" w:space="141"/>
        </w:sectPr>
      </w:pPr>
    </w:p>
    <w:p w14:paraId="3627D9C0" w14:textId="3F5AC559" w:rsidR="0090754B" w:rsidRPr="005711D8" w:rsidRDefault="0090754B" w:rsidP="0090754B">
      <w:pPr>
        <w:ind w:right="27"/>
        <w:rPr>
          <w:rFonts w:ascii="Calibri" w:hAnsi="Calibri" w:cs="Calibri"/>
          <w:sz w:val="22"/>
        </w:rPr>
      </w:pPr>
    </w:p>
    <w:sectPr w:rsidR="0090754B" w:rsidRPr="005711D8" w:rsidSect="00AC76E2">
      <w:type w:val="continuous"/>
      <w:pgSz w:w="11907" w:h="16840" w:code="9"/>
      <w:pgMar w:top="851" w:right="708"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385EBF" w:rsidRDefault="00385EBF">
      <w:r>
        <w:separator/>
      </w:r>
    </w:p>
  </w:endnote>
  <w:endnote w:type="continuationSeparator" w:id="0">
    <w:p w14:paraId="75E7FA73" w14:textId="77777777" w:rsidR="00385EBF" w:rsidRDefault="00385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4000ACFF" w:usb2="00000001"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5E840E6B" w:rsidR="00385EBF" w:rsidRDefault="00385EBF" w:rsidP="00352F71">
    <w:pPr>
      <w:pStyle w:val="Rodap"/>
      <w:tabs>
        <w:tab w:val="clear" w:pos="4419"/>
        <w:tab w:val="center" w:pos="0"/>
      </w:tabs>
      <w:rPr>
        <w:color w:val="0000FF"/>
        <w:sz w:val="14"/>
      </w:rPr>
    </w:pPr>
    <w:r w:rsidRPr="00F60724">
      <w:rPr>
        <w:sz w:val="14"/>
      </w:rPr>
      <w:t xml:space="preserve">PE </w:t>
    </w:r>
    <w:r w:rsidR="00F60724" w:rsidRPr="00F60724">
      <w:rPr>
        <w:sz w:val="14"/>
      </w:rPr>
      <w:t>0593</w:t>
    </w:r>
    <w:r w:rsidRPr="00F60724">
      <w:rPr>
        <w:sz w:val="14"/>
      </w:rPr>
      <w:t>/202</w:t>
    </w:r>
    <w:r w:rsidR="004D4E4C" w:rsidRPr="00F60724">
      <w:rPr>
        <w:sz w:val="14"/>
      </w:rPr>
      <w:t>3</w:t>
    </w:r>
    <w:r>
      <w:rPr>
        <w:sz w:val="14"/>
      </w:rPr>
      <w:t xml:space="preserve">                                                                                                                                                                                                                                           Página </w:t>
    </w:r>
    <w:r>
      <w:rPr>
        <w:sz w:val="14"/>
      </w:rPr>
      <w:fldChar w:fldCharType="begin"/>
    </w:r>
    <w:r>
      <w:rPr>
        <w:sz w:val="14"/>
      </w:rPr>
      <w:instrText xml:space="preserve"> PAGE </w:instrText>
    </w:r>
    <w:r>
      <w:rPr>
        <w:sz w:val="14"/>
      </w:rPr>
      <w:fldChar w:fldCharType="separate"/>
    </w:r>
    <w:r w:rsidR="001C60BB">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1C60BB">
      <w:rPr>
        <w:noProof/>
        <w:sz w:val="14"/>
      </w:rPr>
      <w:t>18</w:t>
    </w:r>
    <w:r>
      <w:rPr>
        <w:sz w:val="14"/>
      </w:rPr>
      <w:fldChar w:fldCharType="end"/>
    </w:r>
    <w:r>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385EBF" w:rsidRDefault="00385EBF">
      <w:r>
        <w:separator/>
      </w:r>
    </w:p>
  </w:footnote>
  <w:footnote w:type="continuationSeparator" w:id="0">
    <w:p w14:paraId="76988453" w14:textId="77777777" w:rsidR="00385EBF" w:rsidRDefault="00385E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385EBF" w:rsidRDefault="00385EBF">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4722554"/>
    <w:multiLevelType w:val="multilevel"/>
    <w:tmpl w:val="F2763580"/>
    <w:lvl w:ilvl="0">
      <w:start w:val="4"/>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6"/>
  </w:num>
  <w:num w:numId="6">
    <w:abstractNumId w:val="8"/>
  </w:num>
  <w:num w:numId="7">
    <w:abstractNumId w:val="5"/>
  </w:num>
  <w:num w:numId="8">
    <w:abstractNumId w:val="7"/>
  </w:num>
  <w:num w:numId="9">
    <w:abstractNumId w:val="12"/>
  </w:num>
  <w:num w:numId="10">
    <w:abstractNumId w:val="16"/>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4"/>
  </w:num>
  <w:num w:numId="33">
    <w:abstractNumId w:val="15"/>
  </w:num>
  <w:num w:numId="34">
    <w:abstractNumId w:val="10"/>
  </w:num>
  <w:num w:numId="35">
    <w:abstractNumId w:val="11"/>
  </w:num>
  <w:num w:numId="36">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9697"/>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0B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3719"/>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5885"/>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85EBF"/>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E4C"/>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54B"/>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2930"/>
    <w:rsid w:val="009D3C0D"/>
    <w:rsid w:val="009D4635"/>
    <w:rsid w:val="009D5D21"/>
    <w:rsid w:val="009E0507"/>
    <w:rsid w:val="009E36E1"/>
    <w:rsid w:val="009E79BA"/>
    <w:rsid w:val="009F28AE"/>
    <w:rsid w:val="009F45AB"/>
    <w:rsid w:val="009F4742"/>
    <w:rsid w:val="009F4837"/>
    <w:rsid w:val="009F48F9"/>
    <w:rsid w:val="009F4B37"/>
    <w:rsid w:val="009F4C4F"/>
    <w:rsid w:val="009F58FB"/>
    <w:rsid w:val="009F5A36"/>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5F26"/>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C76E2"/>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570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0615A"/>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072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link w:val="Ttulo5Char"/>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leNormal">
    <w:name w:val="Table Normal"/>
    <w:uiPriority w:val="2"/>
    <w:semiHidden/>
    <w:unhideWhenUsed/>
    <w:qFormat/>
    <w:rsid w:val="00F6072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Ttulo5Char">
    <w:name w:val="Título 5 Char"/>
    <w:basedOn w:val="Fontepargpadro"/>
    <w:link w:val="Ttulo5"/>
    <w:rsid w:val="00AC76E2"/>
    <w:rPr>
      <w:b/>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4000ACFF" w:usb2="00000001"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BE3BF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604CEB6BCD6848C5B0CEB98C2A6B9E8F">
    <w:name w:val="604CEB6BCD6848C5B0CEB98C2A6B9E8F"/>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6C5CA-F36F-4B6D-AA05-36C456E02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Pages>
  <Words>510</Words>
  <Characters>2755</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3259</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FABRICIO DEVENZ</cp:lastModifiedBy>
  <cp:revision>21</cp:revision>
  <cp:lastPrinted>2023-03-28T20:35:00Z</cp:lastPrinted>
  <dcterms:created xsi:type="dcterms:W3CDTF">2020-05-14T18:48:00Z</dcterms:created>
  <dcterms:modified xsi:type="dcterms:W3CDTF">2023-03-28T20:35:00Z</dcterms:modified>
</cp:coreProperties>
</file>